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E13D1D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8080D7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6EF83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42449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B955AD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53568143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8200AE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merlyn@stromtec.ee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9F6E15C" w:rsidR="005B59EA" w:rsidRDefault="007A469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7561E08" w:rsidR="005B59EA" w:rsidRDefault="002870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6D05BCC" w:rsidR="005B59EA" w:rsidRDefault="002870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23-158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30AFCE1B" w:rsidR="005B59EA" w:rsidRDefault="007A469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D63BF5D" w:rsidR="005B59EA" w:rsidRDefault="002870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978027D" w:rsidR="005B59EA" w:rsidRDefault="002870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23-158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466047DB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299CB9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22B6D">
              <w:rPr>
                <w:noProof/>
                <w:sz w:val="18"/>
                <w:szCs w:val="18"/>
              </w:rPr>
              <w:t>Ida-Viru maakond, Alutaguse vald, Alajõe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1420F7FE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422B6D">
              <w:rPr>
                <w:noProof/>
                <w:sz w:val="18"/>
                <w:szCs w:val="18"/>
                <w:u w:val="single"/>
              </w:rPr>
              <w:t xml:space="preserve"> 13111</w:t>
            </w:r>
            <w:r w:rsidR="00303AB9">
              <w:rPr>
                <w:noProof/>
                <w:sz w:val="18"/>
                <w:szCs w:val="18"/>
                <w:u w:val="single"/>
              </w:rPr>
              <w:t xml:space="preserve"> Kauksi-Vasknarva tee</w:t>
            </w:r>
            <w:r w:rsidR="00750778">
              <w:rPr>
                <w:noProof/>
                <w:sz w:val="18"/>
                <w:szCs w:val="18"/>
                <w:u w:val="single"/>
              </w:rPr>
              <w:t>,</w:t>
            </w:r>
            <w:r w:rsidR="00303AB9">
              <w:rPr>
                <w:noProof/>
                <w:sz w:val="18"/>
                <w:szCs w:val="18"/>
                <w:u w:val="single"/>
              </w:rPr>
              <w:t xml:space="preserve"> asukoht</w:t>
            </w:r>
            <w:r w:rsidR="00750778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9B48A8">
              <w:rPr>
                <w:noProof/>
                <w:sz w:val="18"/>
                <w:szCs w:val="18"/>
                <w:u w:val="single"/>
              </w:rPr>
              <w:t>10,6</w:t>
            </w:r>
            <w:r w:rsidR="00C93ABF">
              <w:rPr>
                <w:noProof/>
                <w:sz w:val="18"/>
                <w:szCs w:val="18"/>
                <w:u w:val="single"/>
              </w:rPr>
              <w:t>6</w:t>
            </w:r>
            <w:r w:rsidR="009B48A8">
              <w:rPr>
                <w:noProof/>
                <w:sz w:val="18"/>
                <w:szCs w:val="18"/>
                <w:u w:val="single"/>
              </w:rPr>
              <w:t>-</w:t>
            </w:r>
            <w:r w:rsidR="008D1081">
              <w:rPr>
                <w:noProof/>
                <w:sz w:val="18"/>
                <w:szCs w:val="18"/>
                <w:u w:val="single"/>
              </w:rPr>
              <w:t>10,8</w:t>
            </w:r>
            <w:r w:rsidR="005D75B9">
              <w:rPr>
                <w:noProof/>
                <w:sz w:val="18"/>
                <w:szCs w:val="18"/>
                <w:u w:val="single"/>
              </w:rPr>
              <w:t>3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98D9A99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7A2846">
              <w:rPr>
                <w:noProof/>
                <w:sz w:val="18"/>
                <w:szCs w:val="18"/>
              </w:rPr>
              <w:t>13111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7A2846">
              <w:rPr>
                <w:noProof/>
                <w:sz w:val="18"/>
                <w:szCs w:val="18"/>
              </w:rPr>
              <w:t>10,6</w:t>
            </w:r>
            <w:r w:rsidR="00746000">
              <w:rPr>
                <w:noProof/>
                <w:sz w:val="18"/>
                <w:szCs w:val="18"/>
              </w:rPr>
              <w:t>6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261B6E">
              <w:rPr>
                <w:noProof/>
                <w:sz w:val="18"/>
                <w:szCs w:val="18"/>
              </w:rPr>
              <w:t>10,8</w:t>
            </w:r>
            <w:r w:rsidR="005D75B9">
              <w:rPr>
                <w:noProof/>
                <w:sz w:val="18"/>
                <w:szCs w:val="18"/>
              </w:rPr>
              <w:t>3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1182081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2E37AB">
              <w:rPr>
                <w:noProof/>
                <w:sz w:val="18"/>
                <w:szCs w:val="18"/>
              </w:rPr>
              <w:t>13111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E37AB">
              <w:rPr>
                <w:noProof/>
                <w:sz w:val="18"/>
                <w:szCs w:val="18"/>
              </w:rPr>
              <w:t>10,83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FC3B9FD" w:rsidR="00056AC8" w:rsidRPr="0002413C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2413C" w:rsidRPr="0002413C">
              <w:rPr>
                <w:noProof/>
                <w:sz w:val="22"/>
                <w:szCs w:val="22"/>
              </w:rPr>
              <w:t>Uue liitumispunkti loomine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5DD5889" w:rsidR="00C5207C" w:rsidRPr="0052144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52144A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52144A" w:rsidRPr="0052144A">
              <w:rPr>
                <w:noProof/>
                <w:sz w:val="22"/>
                <w:szCs w:val="22"/>
              </w:rPr>
              <w:t>Avalikes huvides tehnovõrgu paigaldus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4E34F9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72799">
              <w:rPr>
                <w:rFonts w:eastAsia="Arial Unicode MS"/>
                <w:noProof/>
                <w:sz w:val="22"/>
                <w:szCs w:val="20"/>
              </w:rPr>
              <w:t>Merlyn Randla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F40407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46000">
              <w:rPr>
                <w:noProof/>
                <w:sz w:val="22"/>
                <w:szCs w:val="20"/>
              </w:rPr>
              <w:t>27</w:t>
            </w:r>
            <w:r w:rsidR="00272799">
              <w:rPr>
                <w:noProof/>
                <w:sz w:val="22"/>
                <w:szCs w:val="20"/>
              </w:rPr>
              <w:t>.11.2023</w:t>
            </w:r>
          </w:p>
        </w:tc>
      </w:tr>
    </w:tbl>
    <w:p w14:paraId="7431E341" w14:textId="77777777" w:rsidR="00056AC8" w:rsidRDefault="00056AC8" w:rsidP="00286506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C4CD4" w14:textId="77777777" w:rsidR="00355E3F" w:rsidRDefault="00355E3F" w:rsidP="00B87124">
      <w:r>
        <w:separator/>
      </w:r>
    </w:p>
  </w:endnote>
  <w:endnote w:type="continuationSeparator" w:id="0">
    <w:p w14:paraId="18BD33AE" w14:textId="77777777" w:rsidR="00355E3F" w:rsidRDefault="00355E3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6DC0E" w14:textId="77777777" w:rsidR="00355E3F" w:rsidRDefault="00355E3F" w:rsidP="00B87124">
      <w:r>
        <w:separator/>
      </w:r>
    </w:p>
  </w:footnote>
  <w:footnote w:type="continuationSeparator" w:id="0">
    <w:p w14:paraId="0A07F276" w14:textId="77777777" w:rsidR="00355E3F" w:rsidRDefault="00355E3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32B808F4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790D672F" w14:textId="123C69EB" w:rsidR="00286506" w:rsidRDefault="002865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413C"/>
    <w:rsid w:val="000449BF"/>
    <w:rsid w:val="00056AC8"/>
    <w:rsid w:val="00131923"/>
    <w:rsid w:val="00184168"/>
    <w:rsid w:val="00187674"/>
    <w:rsid w:val="00236660"/>
    <w:rsid w:val="00261B6E"/>
    <w:rsid w:val="00272799"/>
    <w:rsid w:val="0028452F"/>
    <w:rsid w:val="00286506"/>
    <w:rsid w:val="0028702B"/>
    <w:rsid w:val="002E37AB"/>
    <w:rsid w:val="002F114B"/>
    <w:rsid w:val="002F1682"/>
    <w:rsid w:val="00303AB9"/>
    <w:rsid w:val="00317FEC"/>
    <w:rsid w:val="00355E3F"/>
    <w:rsid w:val="003A3D59"/>
    <w:rsid w:val="003F5B77"/>
    <w:rsid w:val="003F7CF0"/>
    <w:rsid w:val="00422B6D"/>
    <w:rsid w:val="004955F1"/>
    <w:rsid w:val="00497B30"/>
    <w:rsid w:val="004A3182"/>
    <w:rsid w:val="005114EA"/>
    <w:rsid w:val="0052144A"/>
    <w:rsid w:val="00537F73"/>
    <w:rsid w:val="00565F77"/>
    <w:rsid w:val="005B59EA"/>
    <w:rsid w:val="005D75B9"/>
    <w:rsid w:val="006D663D"/>
    <w:rsid w:val="006E0516"/>
    <w:rsid w:val="00705435"/>
    <w:rsid w:val="00743E84"/>
    <w:rsid w:val="00746000"/>
    <w:rsid w:val="00750778"/>
    <w:rsid w:val="0076393B"/>
    <w:rsid w:val="00777A24"/>
    <w:rsid w:val="007A2846"/>
    <w:rsid w:val="007A4699"/>
    <w:rsid w:val="007B048A"/>
    <w:rsid w:val="007C21D1"/>
    <w:rsid w:val="007C2F9E"/>
    <w:rsid w:val="007E1CA1"/>
    <w:rsid w:val="00832B3F"/>
    <w:rsid w:val="00887C0D"/>
    <w:rsid w:val="008B16DC"/>
    <w:rsid w:val="008D1081"/>
    <w:rsid w:val="00912F5F"/>
    <w:rsid w:val="00983C6E"/>
    <w:rsid w:val="009B48A8"/>
    <w:rsid w:val="009D65C2"/>
    <w:rsid w:val="00A22B1A"/>
    <w:rsid w:val="00AB5CF0"/>
    <w:rsid w:val="00AC4974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93ABF"/>
    <w:rsid w:val="00CD2D9E"/>
    <w:rsid w:val="00CF308E"/>
    <w:rsid w:val="00D0716E"/>
    <w:rsid w:val="00D51EF9"/>
    <w:rsid w:val="00DB6EF9"/>
    <w:rsid w:val="00DB72D0"/>
    <w:rsid w:val="00E055A8"/>
    <w:rsid w:val="00EF027A"/>
    <w:rsid w:val="00F22F56"/>
    <w:rsid w:val="00F335AA"/>
    <w:rsid w:val="00F57988"/>
    <w:rsid w:val="00F71E3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3" ma:contentTypeDescription="Create a new document." ma:contentTypeScope="" ma:versionID="e5db8655e98fd5a03b4f4ae5353f3caf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7aa9891f19367b5f76a7067de2be02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74EB1B-8F9A-41A0-BB55-66936E6FD2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E1BFE4-5E5B-4202-AAF9-80CB9B49AAAB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4.xml><?xml version="1.0" encoding="utf-8"?>
<ds:datastoreItem xmlns:ds="http://schemas.openxmlformats.org/officeDocument/2006/customXml" ds:itemID="{98C86247-7116-4E88-86D2-C49CBD8AA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208</Words>
  <Characters>1734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Merlyn Randla</cp:lastModifiedBy>
  <cp:revision>32</cp:revision>
  <cp:lastPrinted>2007-05-24T06:29:00Z</cp:lastPrinted>
  <dcterms:created xsi:type="dcterms:W3CDTF">2022-07-07T12:09:00Z</dcterms:created>
  <dcterms:modified xsi:type="dcterms:W3CDTF">2023-11-27T11:11:00Z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